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868E" w14:textId="30C25A06" w:rsidR="006C24A1" w:rsidRPr="006C24A1" w:rsidRDefault="006C24A1" w:rsidP="006C24A1">
      <w:pPr>
        <w:spacing w:after="12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6C24A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ZAŁĄCZNIK NR </w:t>
      </w:r>
      <w:r w:rsidR="005B2504">
        <w:rPr>
          <w:rFonts w:asciiTheme="minorHAnsi" w:hAnsiTheme="minorHAnsi" w:cstheme="minorHAnsi"/>
          <w:b/>
          <w:bCs/>
          <w:i/>
          <w:sz w:val="24"/>
          <w:szCs w:val="24"/>
        </w:rPr>
        <w:t>2</w:t>
      </w:r>
    </w:p>
    <w:p w14:paraId="15D3ED44" w14:textId="77777777" w:rsidR="006C24A1" w:rsidRPr="006C24A1" w:rsidRDefault="006C24A1" w:rsidP="006C24A1">
      <w:pPr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6C24A1">
        <w:rPr>
          <w:rFonts w:asciiTheme="minorHAnsi" w:eastAsia="Times New Roman" w:hAnsiTheme="minorHAnsi" w:cstheme="minorHAnsi"/>
          <w:i/>
          <w:sz w:val="24"/>
          <w:szCs w:val="24"/>
        </w:rPr>
        <w:t>Wzór</w:t>
      </w:r>
    </w:p>
    <w:p w14:paraId="7E420E2F" w14:textId="77777777" w:rsidR="006C24A1" w:rsidRPr="006C24A1" w:rsidRDefault="006C24A1" w:rsidP="006C24A1">
      <w:pPr>
        <w:spacing w:line="360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6C24A1">
        <w:rPr>
          <w:rFonts w:asciiTheme="minorHAnsi" w:eastAsia="Times New Roman" w:hAnsiTheme="minorHAnsi" w:cstheme="minorHAnsi"/>
          <w:b/>
          <w:bCs/>
          <w:sz w:val="24"/>
          <w:szCs w:val="24"/>
        </w:rPr>
        <w:t>OŚWIADCZENIE WYKONAWCY</w:t>
      </w:r>
    </w:p>
    <w:p w14:paraId="47272207" w14:textId="2E8E02DA" w:rsidR="006C24A1" w:rsidRPr="006C24A1" w:rsidRDefault="006C24A1" w:rsidP="006C24A1">
      <w:pPr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</w:t>
      </w:r>
      <w:r w:rsidR="008253F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25 ust. 1 </w:t>
      </w:r>
      <w:r w:rsidRPr="006C24A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ustawy </w:t>
      </w:r>
      <w:proofErr w:type="spellStart"/>
      <w:r w:rsidRPr="006C24A1">
        <w:rPr>
          <w:rFonts w:asciiTheme="minorHAnsi" w:hAnsiTheme="minorHAnsi" w:cstheme="minorHAnsi"/>
          <w:b/>
          <w:sz w:val="24"/>
          <w:szCs w:val="24"/>
          <w:lang w:eastAsia="pl-PL"/>
        </w:rPr>
        <w:t>Pzp</w:t>
      </w:r>
      <w:proofErr w:type="spellEnd"/>
      <w:r w:rsidRPr="006C24A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dotyczące przesłanek wykluczenia </w:t>
      </w:r>
      <w:r w:rsidRPr="006C24A1">
        <w:rPr>
          <w:rFonts w:asciiTheme="minorHAnsi" w:hAnsiTheme="minorHAnsi" w:cstheme="minorHAnsi"/>
          <w:b/>
          <w:sz w:val="24"/>
          <w:szCs w:val="24"/>
          <w:lang w:eastAsia="pl-PL"/>
        </w:rPr>
        <w:br/>
        <w:t xml:space="preserve">z postępowania na podstawie art. </w:t>
      </w:r>
      <w:r w:rsidR="008253F3">
        <w:rPr>
          <w:rFonts w:asciiTheme="minorHAnsi" w:hAnsiTheme="minorHAnsi" w:cstheme="minorHAnsi"/>
          <w:b/>
          <w:sz w:val="24"/>
          <w:szCs w:val="24"/>
          <w:lang w:eastAsia="pl-PL"/>
        </w:rPr>
        <w:t>109</w:t>
      </w:r>
      <w:r w:rsidRPr="006C24A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ustawy </w:t>
      </w:r>
      <w:proofErr w:type="spellStart"/>
      <w:r w:rsidRPr="006C24A1">
        <w:rPr>
          <w:rFonts w:asciiTheme="minorHAnsi" w:hAnsiTheme="minorHAnsi" w:cstheme="minorHAnsi"/>
          <w:b/>
          <w:sz w:val="24"/>
          <w:szCs w:val="24"/>
          <w:lang w:eastAsia="pl-PL"/>
        </w:rPr>
        <w:t>Pzp</w:t>
      </w:r>
      <w:proofErr w:type="spellEnd"/>
    </w:p>
    <w:p w14:paraId="4351313F" w14:textId="3A662EB3" w:rsidR="006C24A1" w:rsidRPr="00DA303D" w:rsidRDefault="006C24A1" w:rsidP="006C24A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A303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Przystępując do udziału w postępowaniu o zamówienie publiczne</w:t>
      </w:r>
      <w:r w:rsidR="00DA303D" w:rsidRPr="00DA303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prowadzone </w:t>
      </w:r>
      <w:r w:rsidR="00DA303D" w:rsidRPr="00DA303D">
        <w:rPr>
          <w:rFonts w:asciiTheme="minorHAnsi" w:hAnsiTheme="minorHAnsi" w:cstheme="minorHAnsi"/>
          <w:sz w:val="24"/>
          <w:szCs w:val="24"/>
        </w:rPr>
        <w:t xml:space="preserve">na postawie </w:t>
      </w:r>
      <w:r w:rsidR="008253F3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DA303D" w:rsidRPr="00DA303D">
        <w:rPr>
          <w:rFonts w:asciiTheme="minorHAnsi" w:hAnsiTheme="minorHAnsi" w:cstheme="minorHAnsi"/>
          <w:sz w:val="24"/>
          <w:szCs w:val="24"/>
        </w:rPr>
        <w:t xml:space="preserve">art. </w:t>
      </w:r>
      <w:r w:rsidR="008253F3">
        <w:rPr>
          <w:rFonts w:asciiTheme="minorHAnsi" w:hAnsiTheme="minorHAnsi" w:cstheme="minorHAnsi"/>
          <w:sz w:val="24"/>
          <w:szCs w:val="24"/>
        </w:rPr>
        <w:t>359 pkt 2</w:t>
      </w:r>
      <w:r w:rsidR="00DA303D" w:rsidRPr="00DA303D">
        <w:rPr>
          <w:rFonts w:asciiTheme="minorHAnsi" w:hAnsiTheme="minorHAnsi" w:cstheme="minorHAnsi"/>
          <w:sz w:val="24"/>
          <w:szCs w:val="24"/>
        </w:rPr>
        <w:t xml:space="preserve"> ustawy z dnia </w:t>
      </w:r>
      <w:r w:rsidR="008253F3">
        <w:rPr>
          <w:rFonts w:asciiTheme="minorHAnsi" w:hAnsiTheme="minorHAnsi" w:cstheme="minorHAnsi"/>
          <w:sz w:val="24"/>
          <w:szCs w:val="24"/>
        </w:rPr>
        <w:t>11</w:t>
      </w:r>
      <w:r w:rsidR="00DA303D" w:rsidRPr="00DA303D">
        <w:rPr>
          <w:rFonts w:asciiTheme="minorHAnsi" w:hAnsiTheme="minorHAnsi" w:cstheme="minorHAnsi"/>
          <w:sz w:val="24"/>
          <w:szCs w:val="24"/>
        </w:rPr>
        <w:t xml:space="preserve"> </w:t>
      </w:r>
      <w:r w:rsidR="008253F3">
        <w:rPr>
          <w:rFonts w:asciiTheme="minorHAnsi" w:hAnsiTheme="minorHAnsi" w:cstheme="minorHAnsi"/>
          <w:sz w:val="24"/>
          <w:szCs w:val="24"/>
        </w:rPr>
        <w:t>września</w:t>
      </w:r>
      <w:r w:rsidR="00DA303D" w:rsidRPr="00DA303D">
        <w:rPr>
          <w:rFonts w:asciiTheme="minorHAnsi" w:hAnsiTheme="minorHAnsi" w:cstheme="minorHAnsi"/>
          <w:sz w:val="24"/>
          <w:szCs w:val="24"/>
        </w:rPr>
        <w:t xml:space="preserve"> 20</w:t>
      </w:r>
      <w:r w:rsidR="008253F3">
        <w:rPr>
          <w:rFonts w:asciiTheme="minorHAnsi" w:hAnsiTheme="minorHAnsi" w:cstheme="minorHAnsi"/>
          <w:sz w:val="24"/>
          <w:szCs w:val="24"/>
        </w:rPr>
        <w:t>19</w:t>
      </w:r>
      <w:r w:rsidR="00DA303D" w:rsidRPr="00DA303D">
        <w:rPr>
          <w:rFonts w:asciiTheme="minorHAnsi" w:hAnsiTheme="minorHAnsi" w:cstheme="minorHAnsi"/>
          <w:sz w:val="24"/>
          <w:szCs w:val="24"/>
        </w:rPr>
        <w:t xml:space="preserve"> r. Prawo zamówień publicznych</w:t>
      </w:r>
      <w:r w:rsidR="00DA303D">
        <w:rPr>
          <w:rFonts w:asciiTheme="minorHAnsi" w:hAnsiTheme="minorHAnsi" w:cstheme="minorHAnsi"/>
          <w:sz w:val="24"/>
          <w:szCs w:val="24"/>
        </w:rPr>
        <w:t xml:space="preserve"> </w:t>
      </w:r>
      <w:r w:rsidRPr="00DA303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sprawie:</w:t>
      </w:r>
    </w:p>
    <w:p w14:paraId="7F38FD88" w14:textId="0A3335F2" w:rsidR="007973EF" w:rsidRDefault="007973EF" w:rsidP="007973EF">
      <w:pPr>
        <w:pStyle w:val="Akapitzlist2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F5EF1">
        <w:rPr>
          <w:b/>
          <w:bCs/>
          <w:sz w:val="24"/>
          <w:szCs w:val="24"/>
        </w:rPr>
        <w:t xml:space="preserve">Ochrona fizyczna mienia Centrum Materiałów Polimerów i Węglowych PAN przy ul. Marii Curie-Skłodowskiej 34 w Zabrzu oraz przy ul. Sowińskiego 5 w Gliwicach </w:t>
      </w:r>
      <w:r>
        <w:rPr>
          <w:b/>
          <w:bCs/>
          <w:sz w:val="24"/>
          <w:szCs w:val="24"/>
        </w:rPr>
        <w:br/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Znak sprawy: </w:t>
      </w:r>
      <w:r>
        <w:rPr>
          <w:rFonts w:asciiTheme="minorHAnsi" w:hAnsiTheme="minorHAnsi" w:cstheme="minorHAnsi"/>
          <w:b/>
          <w:bCs/>
          <w:sz w:val="24"/>
          <w:szCs w:val="24"/>
        </w:rPr>
        <w:t>US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/0</w:t>
      </w:r>
      <w:r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9277EB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440CF2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6FC7D4F8" w14:textId="77777777" w:rsidR="007973EF" w:rsidRDefault="007973EF" w:rsidP="007973EF">
      <w:pPr>
        <w:pStyle w:val="Akapitzlist2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F9EC48F" w14:textId="15C1E3F7" w:rsidR="006C24A1" w:rsidRPr="006C24A1" w:rsidRDefault="006C24A1" w:rsidP="006C24A1">
      <w:pPr>
        <w:pStyle w:val="Akapitzlist2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8253F3">
        <w:rPr>
          <w:rFonts w:asciiTheme="minorHAnsi" w:hAnsiTheme="minorHAnsi" w:cstheme="minorHAnsi"/>
          <w:sz w:val="24"/>
          <w:szCs w:val="24"/>
        </w:rPr>
        <w:t>109</w:t>
      </w:r>
      <w:r w:rsidRPr="006C24A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6C24A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C24A1">
        <w:rPr>
          <w:rFonts w:asciiTheme="minorHAnsi" w:hAnsiTheme="minorHAnsi" w:cstheme="minorHAnsi"/>
          <w:sz w:val="24"/>
          <w:szCs w:val="24"/>
        </w:rPr>
        <w:t>.</w:t>
      </w:r>
    </w:p>
    <w:p w14:paraId="78E75C2A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5EC7BCA1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>………………………………                         ………………………………………………                                         ……………………………………..</w:t>
      </w:r>
    </w:p>
    <w:p w14:paraId="2F9C529E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 xml:space="preserve">              (data)</w:t>
      </w:r>
      <w:r w:rsidRPr="006C24A1"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                                </w:t>
      </w:r>
      <w:r w:rsidRPr="006C24A1">
        <w:rPr>
          <w:rFonts w:asciiTheme="minorHAnsi" w:hAnsiTheme="minorHAnsi" w:cstheme="minorHAnsi"/>
          <w:i/>
          <w:iCs/>
          <w:sz w:val="20"/>
          <w:szCs w:val="20"/>
        </w:rPr>
        <w:t>Imię i nazwisko osoby/osób uprawnionej/-                                  (podpis i pieczęć)</w:t>
      </w:r>
    </w:p>
    <w:p w14:paraId="1B1A40FB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</w:t>
      </w:r>
      <w:proofErr w:type="spellStart"/>
      <w:r w:rsidRPr="006C24A1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do reprezentacji Wykonawcy</w:t>
      </w:r>
    </w:p>
    <w:p w14:paraId="593B9EE5" w14:textId="77777777" w:rsidR="006C24A1" w:rsidRPr="006C24A1" w:rsidRDefault="006C24A1" w:rsidP="006C24A1">
      <w:pPr>
        <w:pStyle w:val="Akapitzlist2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4B9C7E" w14:textId="77777777" w:rsidR="006C24A1" w:rsidRPr="006C24A1" w:rsidRDefault="006C24A1" w:rsidP="006C24A1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EE6B7E3" w14:textId="77777777" w:rsidR="000670E0" w:rsidRDefault="006C24A1" w:rsidP="006C24A1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C24A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253F3">
        <w:rPr>
          <w:rFonts w:asciiTheme="minorHAnsi" w:hAnsiTheme="minorHAnsi" w:cstheme="minorHAnsi"/>
          <w:sz w:val="24"/>
          <w:szCs w:val="24"/>
        </w:rPr>
        <w:t xml:space="preserve"> </w:t>
      </w:r>
      <w:r w:rsidRPr="006C24A1">
        <w:rPr>
          <w:rFonts w:asciiTheme="minorHAnsi" w:hAnsiTheme="minorHAnsi" w:cstheme="minorHAnsi"/>
          <w:i/>
          <w:iCs/>
          <w:sz w:val="24"/>
          <w:szCs w:val="24"/>
        </w:rPr>
        <w:t xml:space="preserve">(podać mającą zastosowanie podstawę wykluczenia spośród wymienionych w art. </w:t>
      </w:r>
      <w:r w:rsidR="008253F3">
        <w:rPr>
          <w:rFonts w:asciiTheme="minorHAnsi" w:hAnsiTheme="minorHAnsi" w:cstheme="minorHAnsi"/>
          <w:i/>
          <w:iCs/>
          <w:sz w:val="24"/>
          <w:szCs w:val="24"/>
        </w:rPr>
        <w:t>109</w:t>
      </w:r>
      <w:r w:rsidRPr="006C24A1">
        <w:rPr>
          <w:rFonts w:asciiTheme="minorHAnsi" w:hAnsiTheme="minorHAnsi" w:cstheme="minorHAnsi"/>
          <w:i/>
          <w:iCs/>
          <w:sz w:val="24"/>
          <w:szCs w:val="24"/>
        </w:rPr>
        <w:t xml:space="preserve"> ustawy </w:t>
      </w:r>
      <w:proofErr w:type="spellStart"/>
      <w:r w:rsidRPr="006C24A1">
        <w:rPr>
          <w:rFonts w:asciiTheme="minorHAnsi" w:hAnsiTheme="minorHAnsi" w:cstheme="minorHAnsi"/>
          <w:i/>
          <w:iCs/>
          <w:sz w:val="24"/>
          <w:szCs w:val="24"/>
        </w:rPr>
        <w:t>Pzp</w:t>
      </w:r>
      <w:proofErr w:type="spellEnd"/>
      <w:r w:rsidRPr="006C24A1">
        <w:rPr>
          <w:rFonts w:asciiTheme="minorHAnsi" w:hAnsiTheme="minorHAnsi" w:cstheme="minorHAnsi"/>
          <w:i/>
          <w:iCs/>
          <w:sz w:val="24"/>
          <w:szCs w:val="24"/>
        </w:rPr>
        <w:t xml:space="preserve">). </w:t>
      </w:r>
    </w:p>
    <w:p w14:paraId="6D1E1021" w14:textId="2513AD29" w:rsidR="000670E0" w:rsidRDefault="006C24A1" w:rsidP="006C24A1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</w:t>
      </w:r>
      <w:r w:rsidR="008253F3">
        <w:rPr>
          <w:rFonts w:asciiTheme="minorHAnsi" w:hAnsiTheme="minorHAnsi" w:cstheme="minorHAnsi"/>
          <w:sz w:val="24"/>
          <w:szCs w:val="24"/>
        </w:rPr>
        <w:t>109</w:t>
      </w:r>
      <w:r w:rsidRPr="006C24A1">
        <w:rPr>
          <w:rFonts w:asciiTheme="minorHAnsi" w:hAnsiTheme="minorHAnsi" w:cstheme="minorHAnsi"/>
          <w:sz w:val="24"/>
          <w:szCs w:val="24"/>
        </w:rPr>
        <w:t xml:space="preserve"> ust. 8 ustawy </w:t>
      </w:r>
      <w:proofErr w:type="spellStart"/>
      <w:r w:rsidRPr="006C24A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C24A1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  <w:r w:rsidRPr="000670E0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0670E0" w:rsidRPr="000670E0">
        <w:rPr>
          <w:rFonts w:asciiTheme="minorHAnsi" w:hAnsiTheme="minorHAnsi" w:cstheme="minorHAnsi"/>
          <w:sz w:val="24"/>
          <w:szCs w:val="24"/>
          <w:vertAlign w:val="superscript"/>
        </w:rPr>
        <w:t>)</w:t>
      </w:r>
    </w:p>
    <w:p w14:paraId="72BF7DCA" w14:textId="48B86D37" w:rsidR="006C24A1" w:rsidRPr="006C24A1" w:rsidRDefault="006C24A1" w:rsidP="006C24A1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0670E0">
        <w:rPr>
          <w:rFonts w:asciiTheme="minorHAnsi" w:hAnsiTheme="minorHAnsi" w:cstheme="minorHAnsi"/>
          <w:sz w:val="24"/>
          <w:szCs w:val="24"/>
        </w:rPr>
        <w:t>………………</w:t>
      </w:r>
      <w:r w:rsidRPr="006C24A1">
        <w:rPr>
          <w:rFonts w:asciiTheme="minorHAnsi" w:hAnsiTheme="minorHAnsi" w:cstheme="minorHAnsi"/>
          <w:sz w:val="24"/>
          <w:szCs w:val="24"/>
        </w:rPr>
        <w:t>……………</w:t>
      </w:r>
      <w:r w:rsidR="000670E0">
        <w:rPr>
          <w:rFonts w:asciiTheme="minorHAnsi" w:hAnsiTheme="minorHAnsi" w:cstheme="minorHAnsi"/>
          <w:sz w:val="24"/>
          <w:szCs w:val="24"/>
        </w:rPr>
        <w:t>…………………….</w:t>
      </w:r>
      <w:r w:rsidRPr="006C24A1">
        <w:rPr>
          <w:rFonts w:asciiTheme="minorHAnsi" w:hAnsiTheme="minorHAnsi" w:cstheme="minorHAnsi"/>
          <w:sz w:val="24"/>
          <w:szCs w:val="24"/>
        </w:rPr>
        <w:t>……………............................</w:t>
      </w:r>
    </w:p>
    <w:p w14:paraId="37499D6D" w14:textId="60423005" w:rsidR="006C24A1" w:rsidRDefault="006C24A1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6390874" w14:textId="77777777" w:rsidR="007973EF" w:rsidRPr="006C24A1" w:rsidRDefault="007973EF" w:rsidP="006C24A1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E293FEF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>………………………………                         ………………………………………………                                         ……………………………………..</w:t>
      </w:r>
    </w:p>
    <w:p w14:paraId="2F86656E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 xml:space="preserve">              (data)</w:t>
      </w:r>
      <w:r w:rsidRPr="006C24A1"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                                </w:t>
      </w:r>
      <w:r w:rsidRPr="006C24A1">
        <w:rPr>
          <w:rFonts w:asciiTheme="minorHAnsi" w:hAnsiTheme="minorHAnsi" w:cstheme="minorHAnsi"/>
          <w:i/>
          <w:iCs/>
          <w:sz w:val="20"/>
          <w:szCs w:val="20"/>
        </w:rPr>
        <w:t>Imię i nazwisko osoby/osób uprawnionej/-                                  (podpis i pieczęć)</w:t>
      </w:r>
    </w:p>
    <w:p w14:paraId="51EDE9E0" w14:textId="77777777" w:rsidR="006C24A1" w:rsidRPr="006C24A1" w:rsidRDefault="006C24A1" w:rsidP="006C24A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</w:t>
      </w:r>
      <w:proofErr w:type="spellStart"/>
      <w:r w:rsidRPr="006C24A1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do reprezentacji Wykonawcy</w:t>
      </w:r>
    </w:p>
    <w:p w14:paraId="32849309" w14:textId="77777777" w:rsidR="006C24A1" w:rsidRPr="006C24A1" w:rsidRDefault="006C24A1" w:rsidP="006C24A1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23099757" w14:textId="72C13042" w:rsidR="006C24A1" w:rsidRPr="006C24A1" w:rsidRDefault="006C24A1" w:rsidP="006C24A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B5147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EB5147" w:rsidRPr="00EB5147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6C24A1">
        <w:rPr>
          <w:rFonts w:asciiTheme="minorHAnsi" w:hAnsiTheme="minorHAnsi" w:cstheme="minorHAnsi"/>
          <w:sz w:val="24"/>
          <w:szCs w:val="24"/>
        </w:rPr>
        <w:t xml:space="preserve"> niepotrzebne skreślić</w:t>
      </w:r>
    </w:p>
    <w:p w14:paraId="216386D5" w14:textId="77777777" w:rsidR="003F1019" w:rsidRPr="006C24A1" w:rsidRDefault="003F1019" w:rsidP="003F1019">
      <w:pPr>
        <w:rPr>
          <w:rFonts w:asciiTheme="minorHAnsi" w:hAnsiTheme="minorHAnsi" w:cstheme="minorHAnsi"/>
          <w:sz w:val="24"/>
          <w:szCs w:val="24"/>
        </w:rPr>
      </w:pPr>
    </w:p>
    <w:p w14:paraId="7A2C2F5C" w14:textId="77777777" w:rsidR="006C24A1" w:rsidRDefault="006C24A1" w:rsidP="006C24A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10B5845" w14:textId="350645C6" w:rsidR="005B2504" w:rsidRDefault="005B2504" w:rsidP="006C24A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sectPr w:rsidR="005B2504" w:rsidSect="009A3BF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42D9"/>
    <w:rsid w:val="00104A16"/>
    <w:rsid w:val="00104A45"/>
    <w:rsid w:val="001054DC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6E59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2504"/>
    <w:rsid w:val="005B5D62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E501A"/>
    <w:rsid w:val="00CF6611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2026-02-27T10:09:00Z</dcterms:created>
  <dcterms:modified xsi:type="dcterms:W3CDTF">2026-02-27T10:20:00Z</dcterms:modified>
</cp:coreProperties>
</file>